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7777777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295D0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357E782" w14:textId="580930C2" w:rsidR="006A411C" w:rsidRPr="00584D44" w:rsidRDefault="00295D0F" w:rsidP="00295D0F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285FEE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1 165R klasy "L" - lokalnej Wadowice Górne - Zgórsko  km 0+205,00 ÷ 1+140,00 w m. Wadowice Górne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2444F6" w14:textId="77777777" w:rsidR="00A40533" w:rsidRDefault="00A40533" w:rsidP="00AC1A4B">
      <w:r>
        <w:separator/>
      </w:r>
    </w:p>
  </w:endnote>
  <w:endnote w:type="continuationSeparator" w:id="0">
    <w:p w14:paraId="04950023" w14:textId="77777777" w:rsidR="00A40533" w:rsidRDefault="00A4053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ED0438" w14:textId="77777777" w:rsidR="00DD3FAA" w:rsidRDefault="00DD3F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D1742E" w14:textId="77777777" w:rsidR="00DD3FAA" w:rsidRDefault="00DD3F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EC6AE3" w14:textId="77777777" w:rsidR="00A40533" w:rsidRDefault="00A40533" w:rsidP="00AC1A4B">
      <w:r>
        <w:separator/>
      </w:r>
    </w:p>
  </w:footnote>
  <w:footnote w:type="continuationSeparator" w:id="0">
    <w:p w14:paraId="68D825D4" w14:textId="77777777" w:rsidR="00A40533" w:rsidRDefault="00A4053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F700A0" w14:textId="77777777" w:rsidR="00DD3FAA" w:rsidRDefault="00DD3F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3029616C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DD3FAA">
      <w:rPr>
        <w:rFonts w:ascii="Calibri" w:hAnsi="Calibri"/>
        <w:b/>
        <w:bCs/>
        <w:color w:val="4F81BD"/>
        <w:sz w:val="18"/>
        <w:szCs w:val="18"/>
        <w:lang w:val="pl-PL" w:eastAsia="ar-SA"/>
      </w:rPr>
      <w:t>12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6EA4E256" w14:textId="77777777" w:rsidR="00295D0F" w:rsidRDefault="00295D0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78ED58" w14:textId="77777777" w:rsidR="00DD3FAA" w:rsidRDefault="00DD3F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CD9B9-81CD-4DEC-A2F0-8C49F77C9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5</cp:revision>
  <cp:lastPrinted>2021-01-22T11:33:00Z</cp:lastPrinted>
  <dcterms:created xsi:type="dcterms:W3CDTF">2021-02-17T13:12:00Z</dcterms:created>
  <dcterms:modified xsi:type="dcterms:W3CDTF">2021-03-11T14:44:00Z</dcterms:modified>
</cp:coreProperties>
</file>